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E44E1" w14:textId="3AD7D741" w:rsidR="0060492E" w:rsidRPr="00613702" w:rsidRDefault="0060492E" w:rsidP="0060492E">
      <w:pPr>
        <w:spacing w:line="100" w:lineRule="atLeast"/>
        <w:rPr>
          <w:rFonts w:ascii="Calibri" w:hAnsi="Calibri" w:cs="Calibri"/>
          <w:sz w:val="24"/>
          <w:szCs w:val="24"/>
        </w:rPr>
      </w:pPr>
      <w:bookmarkStart w:id="0" w:name="_Toc309813269"/>
      <w:bookmarkStart w:id="1" w:name="_Toc316285026"/>
    </w:p>
    <w:p w14:paraId="02D0A4B4" w14:textId="341B0469" w:rsidR="0060492E" w:rsidRPr="009A65BF" w:rsidRDefault="009A65BF" w:rsidP="009A65BF">
      <w:pPr>
        <w:jc w:val="center"/>
        <w:rPr>
          <w:rFonts w:ascii="Calibri" w:hAnsi="Calibri" w:cs="Calibri"/>
          <w:b/>
          <w:bCs/>
        </w:rPr>
      </w:pPr>
      <w:r w:rsidRPr="009A65BF">
        <w:rPr>
          <w:rFonts w:asciiTheme="minorHAnsi" w:hAnsiTheme="minorHAnsi" w:cstheme="minorBidi"/>
          <w:b/>
          <w:bCs/>
          <w:color w:val="000000" w:themeColor="text1"/>
        </w:rPr>
        <w:t>MODELO DE DECLARAÇÃO DE SUSTENTABILIDADE</w:t>
      </w:r>
    </w:p>
    <w:p w14:paraId="7423A621" w14:textId="77777777" w:rsidR="009A65BF" w:rsidRDefault="009A65BF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194B442A" w14:textId="17B0C935" w:rsidR="0060492E" w:rsidRPr="008E6C82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8E6C82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7782D0A1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708AAB5E" w14:textId="77777777" w:rsidR="0060492E" w:rsidRPr="008E6C82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À </w:t>
      </w:r>
    </w:p>
    <w:p w14:paraId="12DD3128" w14:textId="77777777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4AB396AF" w14:textId="1CAA1878" w:rsidR="0060492E" w:rsidRPr="008E6C82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8E6C82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624872">
        <w:rPr>
          <w:rFonts w:ascii="Calibri" w:hAnsi="Calibri" w:cs="Calibri"/>
          <w:b/>
          <w:sz w:val="22"/>
          <w:szCs w:val="22"/>
        </w:rPr>
        <w:t xml:space="preserve">Nº </w:t>
      </w:r>
      <w:r w:rsidR="00607666">
        <w:rPr>
          <w:rFonts w:ascii="Calibri" w:hAnsi="Calibri" w:cs="Calibri"/>
          <w:b/>
          <w:sz w:val="22"/>
          <w:szCs w:val="22"/>
        </w:rPr>
        <w:t>90997/2025</w:t>
      </w:r>
    </w:p>
    <w:p w14:paraId="66A89888" w14:textId="77777777" w:rsidR="0060492E" w:rsidRPr="008E6C82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CF074E4" w14:textId="77777777" w:rsidR="0060492E" w:rsidRPr="008E6C82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8E6C82">
        <w:rPr>
          <w:rFonts w:ascii="Calibri" w:hAnsi="Calibri" w:cs="Calibri"/>
          <w:sz w:val="22"/>
          <w:szCs w:val="22"/>
        </w:rPr>
        <w:t>70630-902 – Brasília/DF</w:t>
      </w:r>
    </w:p>
    <w:p w14:paraId="5FC146B6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4C2A5F0" w14:textId="77777777" w:rsidR="0060492E" w:rsidRPr="008E6C82" w:rsidRDefault="0060492E" w:rsidP="0060492E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0A64984C" w14:textId="00CFEB14" w:rsidR="0060492E" w:rsidRPr="00A84174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A84174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 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......................................................, inscrita no CNPJ sob o n° ..........................................., por intermédio de seu representante legal o(a) </w:t>
      </w:r>
      <w:proofErr w:type="spellStart"/>
      <w:r w:rsidRPr="00A84174">
        <w:rPr>
          <w:rFonts w:ascii="Calibri" w:hAnsi="Calibri" w:cs="Calibri"/>
          <w:color w:val="000000" w:themeColor="text1"/>
          <w:sz w:val="18"/>
          <w:szCs w:val="18"/>
        </w:rPr>
        <w:t>Sr</w:t>
      </w:r>
      <w:proofErr w:type="spellEnd"/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(a)..............................................., portador(a) do Carteira de Identidade nº  ..............................e do CPF nº ................................., </w:t>
      </w:r>
      <w:r w:rsidRPr="00A84174">
        <w:rPr>
          <w:rFonts w:ascii="Calibri" w:hAnsi="Calibri" w:cs="Calibri"/>
          <w:b/>
          <w:color w:val="000000" w:themeColor="text1"/>
          <w:sz w:val="18"/>
          <w:szCs w:val="18"/>
        </w:rPr>
        <w:t>DECLARA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 xml:space="preserve">, sob as penalidades da lei para fins de participação no PREGÃO ELETRÔNICO Nº </w:t>
      </w:r>
      <w:r w:rsidR="00607666" w:rsidRPr="00A84174">
        <w:rPr>
          <w:rFonts w:ascii="Calibri" w:hAnsi="Calibri" w:cs="Calibri"/>
          <w:color w:val="000000" w:themeColor="text1"/>
          <w:sz w:val="18"/>
          <w:szCs w:val="18"/>
        </w:rPr>
        <w:t>90997/2025</w:t>
      </w:r>
      <w:r w:rsidRPr="00A84174">
        <w:rPr>
          <w:rFonts w:ascii="Calibri" w:hAnsi="Calibri" w:cs="Calibri"/>
          <w:color w:val="000000" w:themeColor="text1"/>
          <w:sz w:val="18"/>
          <w:szCs w:val="18"/>
        </w:rPr>
        <w:t>-FHE, que:</w:t>
      </w:r>
    </w:p>
    <w:p w14:paraId="50334040" w14:textId="77777777" w:rsidR="0060492E" w:rsidRDefault="0060492E" w:rsidP="0060492E">
      <w:pPr>
        <w:tabs>
          <w:tab w:val="left" w:pos="851"/>
        </w:tabs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18"/>
          <w:szCs w:val="18"/>
        </w:rPr>
      </w:pPr>
    </w:p>
    <w:p w14:paraId="5934AA45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dispõe de pessoal técnico e aparelhamento, adequados para atender a execução dos serviços objeto do presente certame;</w:t>
      </w:r>
    </w:p>
    <w:p w14:paraId="75FA6D66" w14:textId="33E03844" w:rsidR="00063D90" w:rsidRPr="009E5EC1" w:rsidRDefault="00063D90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os responsáveis técnicos detentores dos atestados apresentados deverão participar da execução dos serviços objeto desse edital, sendo admitida a substituição destes por profissionais de experiência equivalente ou superior, desde que aprovada pela FHE</w:t>
      </w:r>
      <w:r w:rsidR="00573197"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5474FCCC" w14:textId="77777777" w:rsidR="0060492E" w:rsidRPr="009E5EC1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 xml:space="preserve">cumpre as exigências de reserva de cargos para pessoa com deficiência e para reabilitado da Previdência Social, previstas em lei e em outras normas específicas; </w:t>
      </w:r>
    </w:p>
    <w:p w14:paraId="1C63269A" w14:textId="3F0DDE9C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</w:t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ab/>
        <w:t>não permite a prática de trabalho análogo ao escravo ou qualquer outra forma de trabalho ilegal na execução de suas atividades, bem como implementa esforços direcionados a seus respectivos fornecedores de produtos e serviços, a fim de que estes também se comprometam no mesmo sentido</w:t>
      </w:r>
      <w:r w:rsidR="00C11E9C">
        <w:rPr>
          <w:rFonts w:asciiTheme="minorHAnsi" w:hAnsiTheme="minorHAnsi" w:cstheme="minorHAnsi"/>
          <w:color w:val="000000" w:themeColor="text1"/>
          <w:sz w:val="18"/>
          <w:szCs w:val="18"/>
        </w:rPr>
        <w:t>;</w:t>
      </w:r>
    </w:p>
    <w:p w14:paraId="3D4E8B61" w14:textId="6E7A8D04" w:rsidR="00C11E9C" w:rsidRDefault="00C11E9C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9E5EC1">
        <w:rPr>
          <w:rFonts w:asciiTheme="minorHAnsi" w:hAnsiTheme="minorHAnsi" w:cstheme="minorHAnsi"/>
          <w:color w:val="000000" w:themeColor="text1"/>
          <w:sz w:val="18"/>
          <w:szCs w:val="18"/>
        </w:rPr>
        <w:t>não emprega menor de 18 (dezoito) anos em trabalho noturno, perigoso ou insalubre e não emprega menor de 16 (dezesseis) anos. Ressalva: emprega ______ (INFORMAR NÚMERO DE MENORES) menor(es), a partir de quatorze anos, na condição de aprendiz</w:t>
      </w:r>
      <w:r w:rsidR="00C237C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; </w:t>
      </w:r>
    </w:p>
    <w:p w14:paraId="1E3BD912" w14:textId="77777777" w:rsidR="003336A2" w:rsidRDefault="003336A2" w:rsidP="003336A2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624E8F">
        <w:rPr>
          <w:rFonts w:asciiTheme="minorHAnsi" w:hAnsiTheme="minorHAnsi" w:cstheme="minorHAnsi"/>
          <w:color w:val="000000" w:themeColor="text1"/>
          <w:sz w:val="18"/>
          <w:szCs w:val="18"/>
        </w:rPr>
        <w:t>não permitir a prática ou a manutenção de atos discriminatórios que limitem o acesso a relação de emprego, bem como a implementar esforços nesse sentido junto aos seus respectivos fornecedores;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e</w:t>
      </w:r>
    </w:p>
    <w:p w14:paraId="5AF99893" w14:textId="4906B2DF" w:rsidR="00C237CE" w:rsidRPr="000457DC" w:rsidRDefault="003336A2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>
        <w:rPr>
          <w:rFonts w:asciiTheme="minorHAnsi" w:hAnsiTheme="minorHAnsi" w:cstheme="minorHAnsi"/>
          <w:color w:val="000000" w:themeColor="text1"/>
          <w:sz w:val="18"/>
          <w:szCs w:val="18"/>
        </w:rPr>
        <w:t>(    )</w:t>
      </w:r>
      <w:proofErr w:type="gramEnd"/>
      <w:r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   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F51FB5">
        <w:rPr>
          <w:rFonts w:asciiTheme="minorHAnsi" w:hAnsiTheme="minorHAnsi" w:cstheme="minorHAnsi"/>
          <w:color w:val="000000" w:themeColor="text1"/>
          <w:sz w:val="18"/>
          <w:szCs w:val="18"/>
        </w:rPr>
        <w:t>buscar prevenir e erradicar práticas danosas ao meio ambiente, exercendo suas atividades em observância dos atos legais, normativos e administrativos relativos à produção, consumo e destinação dos resíduos sólidos de maneira sustentável, implementando ainda esforços nesse sentido junto aos seus respectivos fornecedores.</w:t>
      </w:r>
    </w:p>
    <w:p w14:paraId="22CC94E6" w14:textId="77777777" w:rsidR="0060492E" w:rsidRDefault="0060492E" w:rsidP="0060492E">
      <w:pPr>
        <w:tabs>
          <w:tab w:val="left" w:pos="567"/>
        </w:tabs>
        <w:spacing w:after="120" w:line="264" w:lineRule="auto"/>
        <w:ind w:left="567" w:hanging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1D7902D0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466DB570" w14:textId="64371C0D" w:rsidR="0060492E" w:rsidRPr="005B77B9" w:rsidRDefault="0060492E" w:rsidP="0060492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(Nome da cidade), ---------- de --------------------- de </w:t>
      </w:r>
      <w:r w:rsidR="008A4339">
        <w:rPr>
          <w:rFonts w:asciiTheme="minorHAnsi" w:hAnsiTheme="minorHAnsi" w:cstheme="minorHAnsi"/>
          <w:color w:val="000000" w:themeColor="text1"/>
          <w:sz w:val="18"/>
          <w:szCs w:val="18"/>
        </w:rPr>
        <w:t>2025</w:t>
      </w: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9D65549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2E92DC4A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319C5A5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Nome e assinatura do representante legal</w:t>
      </w:r>
    </w:p>
    <w:p w14:paraId="1EC01EB7" w14:textId="77777777" w:rsidR="0060492E" w:rsidRPr="005B77B9" w:rsidRDefault="0060492E" w:rsidP="0060492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5B77B9">
        <w:rPr>
          <w:rFonts w:asciiTheme="minorHAnsi" w:hAnsiTheme="minorHAnsi" w:cstheme="minorHAnsi"/>
          <w:color w:val="000000" w:themeColor="text1"/>
          <w:sz w:val="18"/>
          <w:szCs w:val="18"/>
        </w:rPr>
        <w:t>Cédula de Identidade (número e órgão expedidor)</w:t>
      </w:r>
    </w:p>
    <w:p w14:paraId="325CD315" w14:textId="77777777" w:rsidR="0060492E" w:rsidRPr="005B77B9" w:rsidRDefault="0060492E" w:rsidP="0060492E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ED220E6" w14:textId="494597F6" w:rsidR="0060492E" w:rsidRDefault="0060492E" w:rsidP="009941BD">
      <w:pPr>
        <w:spacing w:before="120"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4A66B031">
        <w:rPr>
          <w:rFonts w:asciiTheme="minorHAnsi" w:hAnsiTheme="minorHAnsi" w:cstheme="minorBidi"/>
          <w:color w:val="000000" w:themeColor="text1"/>
          <w:sz w:val="18"/>
          <w:szCs w:val="18"/>
          <w:u w:val="single"/>
        </w:rPr>
        <w:t>OBSERVAÇÃO</w:t>
      </w:r>
      <w:r w:rsidRPr="4A66B031">
        <w:rPr>
          <w:rFonts w:asciiTheme="minorHAnsi" w:hAnsiTheme="minorHAnsi" w:cstheme="minorBid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  <w:bookmarkStart w:id="2" w:name="_Hlk132628669"/>
      <w:bookmarkEnd w:id="2"/>
    </w:p>
    <w:p w14:paraId="0096F752" w14:textId="77777777" w:rsidR="0060492E" w:rsidRPr="0040709D" w:rsidRDefault="0060492E" w:rsidP="00521491">
      <w:pPr>
        <w:spacing w:line="238" w:lineRule="exact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B7D31F0" w14:textId="77777777" w:rsidR="4A66B031" w:rsidRDefault="4A66B031" w:rsidP="4A66B031">
      <w:pPr>
        <w:jc w:val="center"/>
        <w:rPr>
          <w:rFonts w:ascii="Calibri" w:hAnsi="Calibri" w:cs="Calibri"/>
          <w:color w:val="000000" w:themeColor="text1"/>
          <w:sz w:val="2"/>
          <w:szCs w:val="2"/>
        </w:rPr>
      </w:pPr>
    </w:p>
    <w:bookmarkEnd w:id="0"/>
    <w:bookmarkEnd w:id="1"/>
    <w:p w14:paraId="74FA776A" w14:textId="77777777" w:rsidR="004210B9" w:rsidRDefault="004210B9" w:rsidP="004210B9">
      <w:pPr>
        <w:rPr>
          <w:rFonts w:ascii="Calibri" w:hAnsi="Calibri" w:cs="Calibri"/>
          <w:bCs/>
          <w:sz w:val="22"/>
          <w:szCs w:val="22"/>
        </w:rPr>
      </w:pPr>
    </w:p>
    <w:p w14:paraId="47C40ECD" w14:textId="77777777" w:rsidR="004210B9" w:rsidRDefault="004210B9" w:rsidP="004210B9">
      <w:pPr>
        <w:rPr>
          <w:rFonts w:ascii="Calibri" w:hAnsi="Calibri" w:cs="Calibri"/>
          <w:bCs/>
          <w:sz w:val="22"/>
          <w:szCs w:val="22"/>
        </w:rPr>
      </w:pPr>
    </w:p>
    <w:p w14:paraId="47789A86" w14:textId="77777777" w:rsidR="004210B9" w:rsidRDefault="004210B9" w:rsidP="004210B9">
      <w:pPr>
        <w:spacing w:line="238" w:lineRule="exact"/>
        <w:jc w:val="center"/>
        <w:rPr>
          <w:rFonts w:ascii="Calibri" w:hAnsi="Calibri" w:cs="Calibri"/>
        </w:rPr>
      </w:pPr>
      <w:r>
        <w:rPr>
          <w:rFonts w:ascii="Calibri" w:hAnsi="Calibri" w:cs="Calibri"/>
          <w:bCs/>
          <w:sz w:val="22"/>
          <w:szCs w:val="22"/>
        </w:rPr>
        <w:tab/>
      </w:r>
      <w:r w:rsidRPr="00456C4D">
        <w:rPr>
          <w:rFonts w:ascii="Calibri" w:hAnsi="Calibri" w:cs="Calibri"/>
        </w:rPr>
        <w:t xml:space="preserve"> </w:t>
      </w:r>
    </w:p>
    <w:sectPr w:rsidR="004210B9" w:rsidSect="00CE7A0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276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3156" w14:textId="77777777" w:rsidR="00733D88" w:rsidRDefault="00733D88">
      <w:pPr>
        <w:pStyle w:val="Cabealho"/>
      </w:pPr>
      <w:r>
        <w:separator/>
      </w:r>
    </w:p>
  </w:endnote>
  <w:endnote w:type="continuationSeparator" w:id="0">
    <w:p w14:paraId="2F42B1CE" w14:textId="77777777" w:rsidR="00733D88" w:rsidRDefault="00733D88">
      <w:pPr>
        <w:pStyle w:val="Cabealho"/>
      </w:pPr>
      <w:r>
        <w:continuationSeparator/>
      </w:r>
    </w:p>
  </w:endnote>
  <w:endnote w:type="continuationNotice" w:id="1">
    <w:p w14:paraId="5A5A9DF2" w14:textId="77777777" w:rsidR="00733D88" w:rsidRDefault="00733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CFFFBC2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8613A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Edital-90997.2025.v2 -COJUR.docx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  <w:p w14:paraId="6E950496" w14:textId="77777777" w:rsidR="001F2D43" w:rsidRDefault="001F2D43"/>
  <w:p w14:paraId="3532E6E7" w14:textId="77777777" w:rsidR="001F2D43" w:rsidRDefault="001F2D43"/>
  <w:p w14:paraId="4E287F3C" w14:textId="77777777" w:rsidR="001F2D43" w:rsidRDefault="001F2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5261B955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A5CDg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NikHH6gsojlrJ04tsZuW7QeiOcfxYWBGMP&#10;iNY/4aha6nNOZ4uzmuyPv/lDPnBHlLMegsm5hqI5a79p8BG0NRp2NIpoTAFOirjed/cEGU7xIoyM&#10;JrzWt6NZWepeIedVaISQ0BLtcl6M5r0/KRfPQarVKiZBRkb4jd4aGUoHuAKWL8OrsOYMuAdTjzSq&#10;SWRvcD/lhpvOrPYe6EdSArQnIM+IQ4KRq/NzCRr/9T9mXR/18icA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s9A5C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A65BF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3" w:name="_Hlk102746035"/>
        </w:p>
      </w:tc>
    </w:tr>
    <w:bookmarkEnd w:id="3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  <w:p w14:paraId="0E838F74" w14:textId="77777777" w:rsidR="001F2D43" w:rsidRDefault="001F2D43"/>
  <w:p w14:paraId="39FE55FF" w14:textId="77777777" w:rsidR="001F2D43" w:rsidRDefault="001F2D43"/>
  <w:p w14:paraId="59F68D38" w14:textId="77777777" w:rsidR="001F2D43" w:rsidRDefault="001F2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AbNdkE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5B1E3" w14:textId="77777777" w:rsidR="00733D88" w:rsidRDefault="00733D88">
      <w:pPr>
        <w:pStyle w:val="Cabealho"/>
      </w:pPr>
      <w:r>
        <w:separator/>
      </w:r>
    </w:p>
  </w:footnote>
  <w:footnote w:type="continuationSeparator" w:id="0">
    <w:p w14:paraId="2445A290" w14:textId="77777777" w:rsidR="00733D88" w:rsidRDefault="00733D88">
      <w:pPr>
        <w:pStyle w:val="Cabealho"/>
      </w:pPr>
      <w:r>
        <w:continuationSeparator/>
      </w:r>
    </w:p>
  </w:footnote>
  <w:footnote w:type="continuationNotice" w:id="1">
    <w:p w14:paraId="500741B1" w14:textId="77777777" w:rsidR="00733D88" w:rsidRDefault="00733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2E3E7AD0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6131002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A93F56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5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4"/>
  </w:num>
  <w:num w:numId="6" w16cid:durableId="168451842">
    <w:abstractNumId w:val="24"/>
  </w:num>
  <w:num w:numId="7" w16cid:durableId="728114441">
    <w:abstractNumId w:val="24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4"/>
  </w:num>
  <w:num w:numId="9" w16cid:durableId="818038695">
    <w:abstractNumId w:val="18"/>
  </w:num>
  <w:num w:numId="10" w16cid:durableId="525795988">
    <w:abstractNumId w:val="9"/>
  </w:num>
  <w:num w:numId="11" w16cid:durableId="274602956">
    <w:abstractNumId w:val="22"/>
  </w:num>
  <w:num w:numId="12" w16cid:durableId="17567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7"/>
  </w:num>
  <w:num w:numId="15" w16cid:durableId="2039381676">
    <w:abstractNumId w:val="8"/>
  </w:num>
  <w:num w:numId="16" w16cid:durableId="424106982">
    <w:abstractNumId w:val="13"/>
  </w:num>
  <w:num w:numId="17" w16cid:durableId="702363377">
    <w:abstractNumId w:val="23"/>
  </w:num>
  <w:num w:numId="18" w16cid:durableId="15731565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27"/>
  </w:num>
  <w:num w:numId="20" w16cid:durableId="1666779548">
    <w:abstractNumId w:val="21"/>
  </w:num>
  <w:num w:numId="21" w16cid:durableId="1118840346">
    <w:abstractNumId w:val="20"/>
  </w:num>
  <w:num w:numId="22" w16cid:durableId="706879758">
    <w:abstractNumId w:val="12"/>
  </w:num>
  <w:num w:numId="23" w16cid:durableId="1316033430">
    <w:abstractNumId w:val="17"/>
  </w:num>
  <w:num w:numId="24" w16cid:durableId="1154760108">
    <w:abstractNumId w:val="16"/>
  </w:num>
  <w:num w:numId="25" w16cid:durableId="923151105">
    <w:abstractNumId w:val="26"/>
  </w:num>
  <w:num w:numId="26" w16cid:durableId="2066250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4"/>
  </w:num>
  <w:num w:numId="28" w16cid:durableId="770123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01521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8D0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CBD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7E3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47F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307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47C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43C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3DF"/>
    <w:rsid w:val="002274A9"/>
    <w:rsid w:val="0022765A"/>
    <w:rsid w:val="002277EE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9B2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1EAE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932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6A0"/>
    <w:rsid w:val="00295F8A"/>
    <w:rsid w:val="0029622B"/>
    <w:rsid w:val="0029643B"/>
    <w:rsid w:val="00296655"/>
    <w:rsid w:val="0029675C"/>
    <w:rsid w:val="00296A1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98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1EF8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6F76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7CC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8E3"/>
    <w:rsid w:val="00425B63"/>
    <w:rsid w:val="00425CAF"/>
    <w:rsid w:val="00425F2D"/>
    <w:rsid w:val="00425FF6"/>
    <w:rsid w:val="00426225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CEB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197"/>
    <w:rsid w:val="005735C2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588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1EE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56A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D02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CC5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D780F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88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A64"/>
    <w:rsid w:val="00763DAE"/>
    <w:rsid w:val="00764363"/>
    <w:rsid w:val="00764A82"/>
    <w:rsid w:val="00764BE7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989"/>
    <w:rsid w:val="007C3A3E"/>
    <w:rsid w:val="007C3CB5"/>
    <w:rsid w:val="007C457B"/>
    <w:rsid w:val="007C460E"/>
    <w:rsid w:val="007C47A9"/>
    <w:rsid w:val="007C4988"/>
    <w:rsid w:val="007C49EB"/>
    <w:rsid w:val="007C4ADB"/>
    <w:rsid w:val="007C4B9E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37B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13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C3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60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7A05"/>
    <w:rsid w:val="00907A22"/>
    <w:rsid w:val="0091124F"/>
    <w:rsid w:val="0091128F"/>
    <w:rsid w:val="00911570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014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5C8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5BF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74E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439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BE7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22"/>
    <w:rsid w:val="00AD35A3"/>
    <w:rsid w:val="00AD37F0"/>
    <w:rsid w:val="00AD391E"/>
    <w:rsid w:val="00AD3CBF"/>
    <w:rsid w:val="00AD3E23"/>
    <w:rsid w:val="00AD3F6D"/>
    <w:rsid w:val="00AD450B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AA5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4B90"/>
    <w:rsid w:val="00B650CC"/>
    <w:rsid w:val="00B656B4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2BD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36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BF7E00"/>
    <w:rsid w:val="00C0002A"/>
    <w:rsid w:val="00C00075"/>
    <w:rsid w:val="00C0010F"/>
    <w:rsid w:val="00C00185"/>
    <w:rsid w:val="00C0069E"/>
    <w:rsid w:val="00C01A53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811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37CE"/>
    <w:rsid w:val="00C241F2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B9"/>
    <w:rsid w:val="00C4794B"/>
    <w:rsid w:val="00C47AAB"/>
    <w:rsid w:val="00C47B29"/>
    <w:rsid w:val="00C47D0C"/>
    <w:rsid w:val="00C50042"/>
    <w:rsid w:val="00C503E4"/>
    <w:rsid w:val="00C50654"/>
    <w:rsid w:val="00C50D90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A7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6E3"/>
    <w:rsid w:val="00C81B7D"/>
    <w:rsid w:val="00C82014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D7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A08"/>
    <w:rsid w:val="00CE7D14"/>
    <w:rsid w:val="00CE7E11"/>
    <w:rsid w:val="00CF0011"/>
    <w:rsid w:val="00CF02C5"/>
    <w:rsid w:val="00CF0337"/>
    <w:rsid w:val="00CF034B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5CB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0FEC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461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8D7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710"/>
    <w:rsid w:val="00DF78CB"/>
    <w:rsid w:val="00DF7A11"/>
    <w:rsid w:val="00DF7CF9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56E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9BF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7C9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0FD9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1EBB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B50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FAF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5DF6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318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7C3989"/>
    <w:pPr>
      <w:tabs>
        <w:tab w:val="left" w:pos="400"/>
        <w:tab w:val="left" w:pos="567"/>
        <w:tab w:val="right" w:leader="dot" w:pos="8931"/>
      </w:tabs>
      <w:spacing w:line="360" w:lineRule="auto"/>
      <w:ind w:right="707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Jerri Adriano Alves Patriota</cp:lastModifiedBy>
  <cp:revision>4</cp:revision>
  <cp:lastPrinted>2025-08-22T17:28:00Z</cp:lastPrinted>
  <dcterms:created xsi:type="dcterms:W3CDTF">2025-08-25T14:51:00Z</dcterms:created>
  <dcterms:modified xsi:type="dcterms:W3CDTF">2025-08-25T15:09:00Z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